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7A" w:rsidRPr="006D6746" w:rsidRDefault="0062317A" w:rsidP="0062317A">
      <w:pPr>
        <w:keepNext/>
        <w:ind w:left="-180" w:hanging="360"/>
        <w:jc w:val="right"/>
        <w:outlineLvl w:val="7"/>
        <w:rPr>
          <w:rFonts w:cs="Arial"/>
          <w:sz w:val="22"/>
          <w:szCs w:val="24"/>
          <w:lang w:eastAsia="ar-SA"/>
        </w:rPr>
      </w:pPr>
      <w:r w:rsidRPr="006D6746">
        <w:rPr>
          <w:rFonts w:cs="Arial"/>
          <w:sz w:val="22"/>
          <w:szCs w:val="24"/>
          <w:lang w:eastAsia="ar-SA"/>
        </w:rPr>
        <w:t xml:space="preserve">Příloha č. </w:t>
      </w:r>
      <w:r w:rsidR="00017443" w:rsidRPr="006D6746">
        <w:rPr>
          <w:rFonts w:cs="Arial"/>
          <w:sz w:val="22"/>
          <w:szCs w:val="24"/>
          <w:lang w:eastAsia="ar-SA"/>
        </w:rPr>
        <w:t>4</w:t>
      </w:r>
    </w:p>
    <w:p w:rsidR="0044426F" w:rsidRPr="004E014D" w:rsidRDefault="0044426F" w:rsidP="00190DEC">
      <w:pPr>
        <w:jc w:val="center"/>
        <w:rPr>
          <w:rFonts w:cs="Arial"/>
          <w:b/>
          <w:sz w:val="24"/>
          <w:szCs w:val="24"/>
          <w:lang w:eastAsia="cs-CZ"/>
        </w:rPr>
      </w:pPr>
    </w:p>
    <w:p w:rsidR="00C91255" w:rsidRPr="004E014D" w:rsidRDefault="00F72271" w:rsidP="00901279">
      <w:pPr>
        <w:jc w:val="center"/>
        <w:rPr>
          <w:rFonts w:cs="Arial"/>
          <w:b/>
          <w:sz w:val="24"/>
          <w:szCs w:val="24"/>
          <w:lang w:eastAsia="cs-CZ"/>
        </w:rPr>
      </w:pPr>
      <w:r w:rsidRPr="004E014D">
        <w:rPr>
          <w:rFonts w:cs="Arial"/>
          <w:b/>
          <w:sz w:val="24"/>
          <w:szCs w:val="24"/>
          <w:lang w:eastAsia="cs-CZ"/>
        </w:rPr>
        <w:t>Čestné prohlášení</w:t>
      </w:r>
      <w:bookmarkStart w:id="0" w:name="_GoBack"/>
      <w:bookmarkEnd w:id="0"/>
    </w:p>
    <w:p w:rsidR="00C91255" w:rsidRPr="004E014D" w:rsidRDefault="00A44E8C" w:rsidP="00901279">
      <w:pPr>
        <w:jc w:val="center"/>
        <w:rPr>
          <w:rFonts w:cs="Arial"/>
          <w:b/>
          <w:bCs/>
          <w:sz w:val="24"/>
          <w:szCs w:val="24"/>
        </w:rPr>
      </w:pPr>
      <w:r w:rsidRPr="004E014D">
        <w:rPr>
          <w:rFonts w:cs="Arial"/>
          <w:b/>
          <w:bCs/>
          <w:sz w:val="24"/>
          <w:szCs w:val="24"/>
        </w:rPr>
        <w:t>o</w:t>
      </w:r>
      <w:r w:rsidR="00C91255" w:rsidRPr="004E014D">
        <w:rPr>
          <w:rFonts w:cs="Arial"/>
          <w:b/>
          <w:bCs/>
          <w:sz w:val="24"/>
          <w:szCs w:val="24"/>
        </w:rPr>
        <w:t xml:space="preserve"> splnění </w:t>
      </w:r>
      <w:r w:rsidR="009E4EBE" w:rsidRPr="004E014D">
        <w:rPr>
          <w:rFonts w:cs="Arial"/>
          <w:b/>
          <w:bCs/>
          <w:sz w:val="24"/>
          <w:szCs w:val="24"/>
        </w:rPr>
        <w:t>z</w:t>
      </w:r>
      <w:r w:rsidR="00E811C5" w:rsidRPr="004E014D">
        <w:rPr>
          <w:rFonts w:cs="Arial"/>
          <w:b/>
          <w:bCs/>
          <w:sz w:val="24"/>
          <w:szCs w:val="24"/>
        </w:rPr>
        <w:t>ákladní způsobilosti</w:t>
      </w:r>
    </w:p>
    <w:p w:rsidR="00901279" w:rsidRPr="004E014D" w:rsidRDefault="00901279" w:rsidP="001032E1">
      <w:pPr>
        <w:spacing w:after="120"/>
        <w:jc w:val="center"/>
        <w:rPr>
          <w:rFonts w:cs="Arial"/>
          <w:b/>
          <w:bCs/>
          <w:sz w:val="24"/>
          <w:szCs w:val="24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8E77F6" w:rsidRPr="004E014D" w:rsidTr="00901279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4E014D" w:rsidRDefault="008E77F6" w:rsidP="008E77F6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4E014D">
              <w:rPr>
                <w:rFonts w:cs="Arial"/>
                <w:b/>
                <w:bCs/>
                <w:sz w:val="24"/>
                <w:szCs w:val="24"/>
              </w:rPr>
              <w:t xml:space="preserve">Název veřejné </w:t>
            </w:r>
            <w:r w:rsidR="00901279" w:rsidRPr="004E014D">
              <w:rPr>
                <w:rFonts w:cs="Arial"/>
                <w:b/>
                <w:bCs/>
                <w:sz w:val="24"/>
                <w:szCs w:val="24"/>
              </w:rPr>
              <w:t>zakázky</w:t>
            </w:r>
          </w:p>
        </w:tc>
        <w:tc>
          <w:tcPr>
            <w:tcW w:w="5244" w:type="dxa"/>
            <w:shd w:val="clear" w:color="auto" w:fill="D9D9D9" w:themeFill="background1" w:themeFillShade="D9"/>
            <w:vAlign w:val="center"/>
          </w:tcPr>
          <w:p w:rsidR="008E77F6" w:rsidRPr="004E014D" w:rsidRDefault="009E4EBE" w:rsidP="008E77F6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4E014D">
              <w:rPr>
                <w:rFonts w:cs="Arial"/>
                <w:b/>
                <w:bCs/>
                <w:sz w:val="24"/>
                <w:szCs w:val="24"/>
              </w:rPr>
              <w:t>Vzdělávací program „Cvičná firma“</w:t>
            </w:r>
            <w:r w:rsidR="004E014D">
              <w:rPr>
                <w:rFonts w:cs="Arial"/>
                <w:b/>
                <w:bCs/>
                <w:sz w:val="24"/>
                <w:szCs w:val="24"/>
              </w:rPr>
              <w:t xml:space="preserve"> II</w:t>
            </w:r>
          </w:p>
        </w:tc>
      </w:tr>
      <w:tr w:rsidR="008E77F6" w:rsidRPr="004E014D" w:rsidTr="00901279">
        <w:trPr>
          <w:trHeight w:val="454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:rsidR="008E77F6" w:rsidRPr="004E014D" w:rsidRDefault="008E77F6" w:rsidP="00A05EC4">
            <w:pPr>
              <w:rPr>
                <w:rFonts w:cs="Arial"/>
                <w:b/>
                <w:sz w:val="24"/>
                <w:szCs w:val="24"/>
              </w:rPr>
            </w:pPr>
            <w:r w:rsidRPr="004E014D">
              <w:rPr>
                <w:rFonts w:cs="Arial"/>
                <w:b/>
                <w:sz w:val="24"/>
                <w:szCs w:val="24"/>
              </w:rPr>
              <w:t>Identifikační údaje</w:t>
            </w:r>
            <w:r w:rsidR="0096693A" w:rsidRPr="004E014D">
              <w:rPr>
                <w:rFonts w:cs="Arial"/>
                <w:b/>
                <w:sz w:val="24"/>
                <w:szCs w:val="24"/>
              </w:rPr>
              <w:t xml:space="preserve"> uchazeč</w:t>
            </w:r>
            <w:r w:rsidR="005348C7">
              <w:rPr>
                <w:rFonts w:cs="Arial"/>
                <w:b/>
                <w:sz w:val="24"/>
                <w:szCs w:val="24"/>
              </w:rPr>
              <w:t>e</w:t>
            </w:r>
            <w:r w:rsidR="0096693A" w:rsidRPr="004E014D">
              <w:rPr>
                <w:rFonts w:cs="Arial"/>
                <w:b/>
                <w:sz w:val="24"/>
                <w:szCs w:val="24"/>
              </w:rPr>
              <w:t xml:space="preserve"> o VZ</w:t>
            </w:r>
          </w:p>
        </w:tc>
      </w:tr>
      <w:tr w:rsidR="008E77F6" w:rsidRPr="004E014D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901279" w:rsidRPr="004E014D" w:rsidRDefault="008E77F6" w:rsidP="008E77F6">
            <w:pPr>
              <w:rPr>
                <w:rFonts w:cs="Arial"/>
                <w:b/>
                <w:sz w:val="24"/>
                <w:szCs w:val="24"/>
              </w:rPr>
            </w:pPr>
            <w:r w:rsidRPr="004E014D">
              <w:rPr>
                <w:rFonts w:cs="Arial"/>
                <w:b/>
                <w:sz w:val="24"/>
                <w:szCs w:val="24"/>
              </w:rPr>
              <w:t xml:space="preserve">Obchodní firma nebo název / </w:t>
            </w:r>
          </w:p>
          <w:p w:rsidR="008E77F6" w:rsidRPr="004E014D" w:rsidRDefault="008E77F6" w:rsidP="008E77F6">
            <w:pPr>
              <w:rPr>
                <w:rFonts w:cs="Arial"/>
                <w:b/>
                <w:sz w:val="24"/>
                <w:szCs w:val="24"/>
              </w:rPr>
            </w:pPr>
            <w:r w:rsidRPr="004E014D">
              <w:rPr>
                <w:rFonts w:cs="Arial"/>
                <w:b/>
                <w:sz w:val="24"/>
                <w:szCs w:val="24"/>
              </w:rPr>
              <w:t>Obchod</w:t>
            </w:r>
            <w:r w:rsidR="00901279" w:rsidRPr="004E014D">
              <w:rPr>
                <w:rFonts w:cs="Arial"/>
                <w:b/>
                <w:sz w:val="24"/>
                <w:szCs w:val="24"/>
              </w:rPr>
              <w:t>ní firma nebo jméno a příjmení</w:t>
            </w:r>
          </w:p>
        </w:tc>
        <w:tc>
          <w:tcPr>
            <w:tcW w:w="5244" w:type="dxa"/>
            <w:vAlign w:val="center"/>
          </w:tcPr>
          <w:p w:rsidR="008E77F6" w:rsidRPr="004E014D" w:rsidRDefault="008E77F6" w:rsidP="008E77F6">
            <w:pPr>
              <w:rPr>
                <w:rFonts w:cs="Arial"/>
                <w:sz w:val="24"/>
                <w:szCs w:val="24"/>
              </w:rPr>
            </w:pPr>
            <w:r w:rsidRPr="004E014D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8E77F6" w:rsidRPr="004E014D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4E014D" w:rsidRDefault="00023C35" w:rsidP="008E77F6">
            <w:pPr>
              <w:rPr>
                <w:rFonts w:cs="Arial"/>
                <w:b/>
                <w:sz w:val="24"/>
                <w:szCs w:val="24"/>
              </w:rPr>
            </w:pPr>
            <w:r w:rsidRPr="004E014D">
              <w:rPr>
                <w:rFonts w:cs="Arial"/>
                <w:b/>
                <w:sz w:val="24"/>
                <w:szCs w:val="24"/>
              </w:rPr>
              <w:t>Sídlo</w:t>
            </w:r>
          </w:p>
        </w:tc>
        <w:tc>
          <w:tcPr>
            <w:tcW w:w="5244" w:type="dxa"/>
            <w:vAlign w:val="center"/>
          </w:tcPr>
          <w:p w:rsidR="008E77F6" w:rsidRPr="004E014D" w:rsidRDefault="008E77F6" w:rsidP="008E77F6">
            <w:pPr>
              <w:rPr>
                <w:rFonts w:cs="Arial"/>
                <w:sz w:val="24"/>
                <w:szCs w:val="24"/>
              </w:rPr>
            </w:pPr>
            <w:r w:rsidRPr="004E014D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8E77F6" w:rsidRPr="004E014D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4E014D" w:rsidRDefault="008E77F6" w:rsidP="008E77F6">
            <w:pPr>
              <w:rPr>
                <w:rFonts w:cs="Arial"/>
                <w:b/>
                <w:sz w:val="24"/>
                <w:szCs w:val="24"/>
              </w:rPr>
            </w:pPr>
            <w:r w:rsidRPr="004E014D">
              <w:rPr>
                <w:rFonts w:cs="Arial"/>
                <w:b/>
                <w:sz w:val="24"/>
                <w:szCs w:val="24"/>
              </w:rPr>
              <w:t>IČ</w:t>
            </w:r>
            <w:r w:rsidR="00503C72" w:rsidRPr="004E014D">
              <w:rPr>
                <w:rFonts w:cs="Arial"/>
                <w:b/>
                <w:sz w:val="24"/>
                <w:szCs w:val="24"/>
              </w:rPr>
              <w:t>O</w:t>
            </w:r>
          </w:p>
        </w:tc>
        <w:tc>
          <w:tcPr>
            <w:tcW w:w="5244" w:type="dxa"/>
            <w:vAlign w:val="center"/>
          </w:tcPr>
          <w:p w:rsidR="008E77F6" w:rsidRPr="004E014D" w:rsidRDefault="008E77F6" w:rsidP="008E77F6">
            <w:pPr>
              <w:rPr>
                <w:rFonts w:cs="Arial"/>
                <w:sz w:val="24"/>
                <w:szCs w:val="24"/>
              </w:rPr>
            </w:pPr>
            <w:r w:rsidRPr="004E014D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8E77F6" w:rsidRPr="004E014D" w:rsidTr="000E1C88">
        <w:trPr>
          <w:trHeight w:val="454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E77F6" w:rsidRPr="004E014D" w:rsidRDefault="008E77F6" w:rsidP="00DE0BD7">
            <w:pPr>
              <w:rPr>
                <w:rFonts w:cs="Arial"/>
                <w:b/>
                <w:sz w:val="24"/>
                <w:szCs w:val="24"/>
              </w:rPr>
            </w:pPr>
            <w:r w:rsidRPr="004E014D">
              <w:rPr>
                <w:rFonts w:cs="Arial"/>
                <w:b/>
                <w:sz w:val="24"/>
                <w:szCs w:val="24"/>
              </w:rPr>
              <w:t xml:space="preserve">Osoba oprávněná jednat za </w:t>
            </w:r>
            <w:r w:rsidR="00DE0BD7" w:rsidRPr="004E014D">
              <w:rPr>
                <w:rFonts w:cs="Arial"/>
                <w:b/>
                <w:sz w:val="24"/>
                <w:szCs w:val="24"/>
              </w:rPr>
              <w:t>uchazeče o VZ</w:t>
            </w:r>
          </w:p>
        </w:tc>
        <w:tc>
          <w:tcPr>
            <w:tcW w:w="5244" w:type="dxa"/>
            <w:vAlign w:val="center"/>
          </w:tcPr>
          <w:p w:rsidR="008E77F6" w:rsidRPr="004E014D" w:rsidRDefault="008E77F6" w:rsidP="008E77F6">
            <w:pPr>
              <w:rPr>
                <w:rFonts w:cs="Arial"/>
                <w:sz w:val="24"/>
                <w:szCs w:val="24"/>
              </w:rPr>
            </w:pPr>
            <w:r w:rsidRPr="004E014D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:rsidR="00C91255" w:rsidRPr="004E014D" w:rsidRDefault="00C91255" w:rsidP="00C91255">
      <w:pPr>
        <w:rPr>
          <w:rFonts w:cs="Arial"/>
          <w:sz w:val="24"/>
          <w:szCs w:val="24"/>
        </w:rPr>
      </w:pPr>
    </w:p>
    <w:p w:rsidR="000E7B3B" w:rsidRPr="004E014D" w:rsidRDefault="000E7B3B" w:rsidP="001032E1">
      <w:pPr>
        <w:spacing w:after="60"/>
        <w:rPr>
          <w:rFonts w:cs="Arial"/>
          <w:b/>
          <w:sz w:val="24"/>
          <w:szCs w:val="24"/>
        </w:rPr>
      </w:pPr>
    </w:p>
    <w:p w:rsidR="00017443" w:rsidRPr="004E014D" w:rsidRDefault="00017443" w:rsidP="00017443">
      <w:pPr>
        <w:spacing w:afterLines="60" w:after="144"/>
        <w:jc w:val="both"/>
        <w:rPr>
          <w:rFonts w:cs="Arial"/>
          <w:bCs/>
          <w:sz w:val="24"/>
          <w:szCs w:val="24"/>
          <w:u w:val="single"/>
        </w:rPr>
      </w:pPr>
      <w:r w:rsidRPr="004E014D">
        <w:rPr>
          <w:rFonts w:cs="Arial"/>
          <w:bCs/>
          <w:sz w:val="24"/>
          <w:szCs w:val="24"/>
          <w:u w:val="single"/>
        </w:rPr>
        <w:t xml:space="preserve">Níže podepsaný uchazeč </w:t>
      </w:r>
      <w:r w:rsidR="002C0730" w:rsidRPr="004E014D">
        <w:rPr>
          <w:rFonts w:cs="Arial"/>
          <w:bCs/>
          <w:sz w:val="24"/>
          <w:szCs w:val="24"/>
          <w:u w:val="single"/>
        </w:rPr>
        <w:t xml:space="preserve">o VZ </w:t>
      </w:r>
      <w:r w:rsidRPr="004E014D">
        <w:rPr>
          <w:rFonts w:cs="Arial"/>
          <w:bCs/>
          <w:sz w:val="24"/>
          <w:szCs w:val="24"/>
          <w:u w:val="single"/>
        </w:rPr>
        <w:t>čestně prohlašuje, že</w:t>
      </w:r>
    </w:p>
    <w:p w:rsidR="000E1C88" w:rsidRPr="004E014D" w:rsidRDefault="008C418F" w:rsidP="000E1C88">
      <w:pPr>
        <w:numPr>
          <w:ilvl w:val="0"/>
          <w:numId w:val="14"/>
        </w:numPr>
        <w:tabs>
          <w:tab w:val="num" w:pos="284"/>
        </w:tabs>
        <w:ind w:left="284" w:right="81" w:hanging="284"/>
        <w:jc w:val="both"/>
        <w:rPr>
          <w:rFonts w:cs="Arial"/>
          <w:sz w:val="24"/>
          <w:szCs w:val="24"/>
        </w:rPr>
      </w:pPr>
      <w:r w:rsidRPr="004E014D">
        <w:rPr>
          <w:rFonts w:cs="Arial"/>
          <w:b/>
          <w:sz w:val="24"/>
          <w:szCs w:val="24"/>
        </w:rPr>
        <w:t>nemá</w:t>
      </w:r>
      <w:r w:rsidR="00A05EC4" w:rsidRPr="004E014D">
        <w:rPr>
          <w:rFonts w:cs="Arial"/>
          <w:sz w:val="24"/>
          <w:szCs w:val="24"/>
        </w:rPr>
        <w:t xml:space="preserve"> </w:t>
      </w:r>
      <w:r w:rsidR="000E7B3B" w:rsidRPr="004E014D">
        <w:rPr>
          <w:rFonts w:cs="Arial"/>
          <w:bCs/>
          <w:sz w:val="24"/>
          <w:szCs w:val="24"/>
        </w:rPr>
        <w:t xml:space="preserve">v České republice nebo v zemi svého sídla </w:t>
      </w:r>
      <w:r w:rsidR="000E7B3B" w:rsidRPr="004E014D">
        <w:rPr>
          <w:rFonts w:cs="Arial"/>
          <w:b/>
          <w:bCs/>
          <w:sz w:val="24"/>
          <w:szCs w:val="24"/>
        </w:rPr>
        <w:t xml:space="preserve">v evidenci daní zachycen </w:t>
      </w:r>
      <w:r w:rsidR="007C3E43">
        <w:rPr>
          <w:rFonts w:cs="Arial"/>
          <w:b/>
          <w:bCs/>
          <w:sz w:val="24"/>
          <w:szCs w:val="24"/>
        </w:rPr>
        <w:t xml:space="preserve">splatný </w:t>
      </w:r>
      <w:r w:rsidR="000E7B3B" w:rsidRPr="004E014D">
        <w:rPr>
          <w:rFonts w:cs="Arial"/>
          <w:b/>
          <w:bCs/>
          <w:sz w:val="24"/>
          <w:szCs w:val="24"/>
        </w:rPr>
        <w:t>daňový nedoplatek</w:t>
      </w:r>
      <w:r w:rsidR="000E7B3B" w:rsidRPr="004E014D">
        <w:rPr>
          <w:rFonts w:cs="Arial"/>
          <w:b/>
          <w:sz w:val="24"/>
          <w:szCs w:val="24"/>
        </w:rPr>
        <w:t xml:space="preserve"> </w:t>
      </w:r>
    </w:p>
    <w:p w:rsidR="000E1C88" w:rsidRPr="004E014D" w:rsidRDefault="000E7B3B" w:rsidP="000E1C88">
      <w:pPr>
        <w:numPr>
          <w:ilvl w:val="0"/>
          <w:numId w:val="14"/>
        </w:numPr>
        <w:tabs>
          <w:tab w:val="num" w:pos="284"/>
        </w:tabs>
        <w:ind w:left="284" w:right="81" w:hanging="284"/>
        <w:jc w:val="both"/>
        <w:rPr>
          <w:rFonts w:cs="Arial"/>
          <w:b/>
          <w:sz w:val="24"/>
          <w:szCs w:val="24"/>
        </w:rPr>
      </w:pPr>
      <w:r w:rsidRPr="004E014D">
        <w:rPr>
          <w:rFonts w:cs="Arial"/>
          <w:b/>
          <w:bCs/>
          <w:sz w:val="24"/>
          <w:szCs w:val="24"/>
          <w:lang w:eastAsia="cs-CZ"/>
        </w:rPr>
        <w:t>nemá</w:t>
      </w:r>
      <w:r w:rsidRPr="004E014D">
        <w:rPr>
          <w:rFonts w:cs="Arial"/>
          <w:bCs/>
          <w:sz w:val="24"/>
          <w:szCs w:val="24"/>
          <w:lang w:eastAsia="cs-CZ"/>
        </w:rPr>
        <w:t xml:space="preserve"> v České republice nebo v zemi svého sídla </w:t>
      </w:r>
      <w:r w:rsidR="007C3E43" w:rsidRPr="006D6746">
        <w:rPr>
          <w:rFonts w:cs="Arial"/>
          <w:b/>
          <w:bCs/>
          <w:sz w:val="24"/>
          <w:szCs w:val="24"/>
          <w:lang w:eastAsia="cs-CZ"/>
        </w:rPr>
        <w:t xml:space="preserve">splatný </w:t>
      </w:r>
      <w:r w:rsidRPr="004E014D">
        <w:rPr>
          <w:rFonts w:cs="Arial"/>
          <w:b/>
          <w:bCs/>
          <w:sz w:val="24"/>
          <w:szCs w:val="24"/>
          <w:lang w:eastAsia="cs-CZ"/>
        </w:rPr>
        <w:t xml:space="preserve">nedoplatek na pojistném </w:t>
      </w:r>
      <w:r w:rsidR="006D35E6" w:rsidRPr="004E014D">
        <w:rPr>
          <w:rFonts w:cs="Arial"/>
          <w:b/>
          <w:bCs/>
          <w:sz w:val="24"/>
          <w:szCs w:val="24"/>
          <w:lang w:eastAsia="cs-CZ"/>
        </w:rPr>
        <w:t>či</w:t>
      </w:r>
      <w:r w:rsidRPr="004E014D">
        <w:rPr>
          <w:rFonts w:cs="Arial"/>
          <w:b/>
          <w:bCs/>
          <w:sz w:val="24"/>
          <w:szCs w:val="24"/>
          <w:lang w:eastAsia="cs-CZ"/>
        </w:rPr>
        <w:t xml:space="preserve"> na penále </w:t>
      </w:r>
      <w:r w:rsidR="007C3E43">
        <w:rPr>
          <w:rFonts w:cs="Arial"/>
          <w:b/>
          <w:bCs/>
          <w:sz w:val="24"/>
          <w:szCs w:val="24"/>
          <w:lang w:eastAsia="cs-CZ"/>
        </w:rPr>
        <w:t xml:space="preserve">na </w:t>
      </w:r>
      <w:r w:rsidRPr="004E014D">
        <w:rPr>
          <w:rFonts w:cs="Arial"/>
          <w:b/>
          <w:bCs/>
          <w:sz w:val="24"/>
          <w:szCs w:val="24"/>
          <w:lang w:eastAsia="cs-CZ"/>
        </w:rPr>
        <w:t>veřejné zdravotní pojištění</w:t>
      </w:r>
      <w:r w:rsidR="006D35E6" w:rsidRPr="004E014D">
        <w:rPr>
          <w:rFonts w:cs="Arial"/>
          <w:bCs/>
          <w:sz w:val="24"/>
          <w:szCs w:val="24"/>
          <w:lang w:eastAsia="cs-CZ"/>
        </w:rPr>
        <w:t xml:space="preserve"> </w:t>
      </w:r>
      <w:r w:rsidR="006D35E6" w:rsidRPr="004E014D">
        <w:rPr>
          <w:rFonts w:cs="Arial"/>
          <w:b/>
          <w:bCs/>
          <w:sz w:val="24"/>
          <w:szCs w:val="24"/>
          <w:lang w:eastAsia="cs-CZ"/>
        </w:rPr>
        <w:t xml:space="preserve">nebo </w:t>
      </w:r>
      <w:r w:rsidR="007C3E43">
        <w:rPr>
          <w:rFonts w:cs="Arial"/>
          <w:b/>
          <w:bCs/>
          <w:sz w:val="24"/>
          <w:szCs w:val="24"/>
          <w:lang w:eastAsia="cs-CZ"/>
        </w:rPr>
        <w:t xml:space="preserve">splatný nedoplatek na pojistném nebo na penále na </w:t>
      </w:r>
      <w:r w:rsidR="006D35E6" w:rsidRPr="004E014D">
        <w:rPr>
          <w:rFonts w:cs="Arial"/>
          <w:b/>
          <w:bCs/>
          <w:sz w:val="24"/>
          <w:szCs w:val="24"/>
          <w:lang w:eastAsia="cs-CZ"/>
        </w:rPr>
        <w:t xml:space="preserve">sociální zabezpečení </w:t>
      </w:r>
      <w:r w:rsidR="007C3E43">
        <w:rPr>
          <w:rFonts w:cs="Arial"/>
          <w:b/>
          <w:bCs/>
          <w:sz w:val="24"/>
          <w:szCs w:val="24"/>
          <w:lang w:eastAsia="cs-CZ"/>
        </w:rPr>
        <w:t xml:space="preserve">a </w:t>
      </w:r>
      <w:r w:rsidR="006D35E6" w:rsidRPr="004E014D">
        <w:rPr>
          <w:rFonts w:cs="Arial"/>
          <w:b/>
          <w:bCs/>
          <w:sz w:val="24"/>
          <w:szCs w:val="24"/>
          <w:lang w:eastAsia="cs-CZ"/>
        </w:rPr>
        <w:t>příspěvku na státní politiku zaměstnanosti</w:t>
      </w:r>
    </w:p>
    <w:p w:rsidR="00C91255" w:rsidRPr="004E014D" w:rsidRDefault="00C91255" w:rsidP="00C91255">
      <w:pPr>
        <w:rPr>
          <w:rFonts w:cs="Arial"/>
          <w:sz w:val="24"/>
          <w:szCs w:val="24"/>
        </w:rPr>
      </w:pPr>
    </w:p>
    <w:p w:rsidR="00C7520B" w:rsidRPr="004E014D" w:rsidRDefault="00C7520B" w:rsidP="00C91255">
      <w:pPr>
        <w:rPr>
          <w:rFonts w:cs="Arial"/>
          <w:b/>
          <w:sz w:val="24"/>
          <w:szCs w:val="24"/>
        </w:rPr>
      </w:pPr>
    </w:p>
    <w:p w:rsidR="00C7520B" w:rsidRPr="004E014D" w:rsidRDefault="00C7520B" w:rsidP="00C91255">
      <w:pPr>
        <w:rPr>
          <w:rFonts w:cs="Arial"/>
          <w:b/>
          <w:sz w:val="24"/>
          <w:szCs w:val="24"/>
        </w:rPr>
      </w:pPr>
    </w:p>
    <w:tbl>
      <w:tblPr>
        <w:tblW w:w="96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5"/>
        <w:gridCol w:w="5101"/>
      </w:tblGrid>
      <w:tr w:rsidR="00C7520B" w:rsidRPr="004E014D" w:rsidTr="00C7520B">
        <w:trPr>
          <w:trHeight w:val="58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20B" w:rsidRPr="004E014D" w:rsidRDefault="00C7520B">
            <w:pPr>
              <w:spacing w:line="280" w:lineRule="atLeast"/>
              <w:rPr>
                <w:rFonts w:cs="Arial"/>
                <w:b/>
                <w:sz w:val="24"/>
                <w:szCs w:val="24"/>
              </w:rPr>
            </w:pPr>
            <w:r w:rsidRPr="004E014D">
              <w:rPr>
                <w:rFonts w:cs="Arial"/>
                <w:b/>
                <w:sz w:val="24"/>
                <w:szCs w:val="24"/>
              </w:rPr>
              <w:t>Datum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0B" w:rsidRPr="004E014D" w:rsidRDefault="00C7520B">
            <w:pPr>
              <w:spacing w:line="280" w:lineRule="atLeast"/>
              <w:rPr>
                <w:rFonts w:cs="Arial"/>
                <w:sz w:val="24"/>
                <w:szCs w:val="24"/>
              </w:rPr>
            </w:pPr>
          </w:p>
        </w:tc>
      </w:tr>
      <w:tr w:rsidR="00C7520B" w:rsidRPr="004E014D" w:rsidTr="00C7520B">
        <w:trPr>
          <w:trHeight w:val="58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20B" w:rsidRPr="004E014D" w:rsidRDefault="00E171AB" w:rsidP="004D687C">
            <w:pPr>
              <w:spacing w:line="280" w:lineRule="atLeast"/>
              <w:rPr>
                <w:rFonts w:cs="Arial"/>
                <w:b/>
                <w:sz w:val="24"/>
                <w:szCs w:val="24"/>
              </w:rPr>
            </w:pPr>
            <w:r w:rsidRPr="004E014D">
              <w:rPr>
                <w:rFonts w:cs="Arial"/>
                <w:b/>
                <w:sz w:val="24"/>
                <w:szCs w:val="24"/>
              </w:rPr>
              <w:t>P</w:t>
            </w:r>
            <w:r w:rsidR="004D687C" w:rsidRPr="004E014D">
              <w:rPr>
                <w:rFonts w:cs="Arial"/>
                <w:b/>
                <w:sz w:val="24"/>
                <w:szCs w:val="24"/>
              </w:rPr>
              <w:t>odpis osoby oprávněné / osob oprávněných jednat jménem či za uchazeče</w:t>
            </w:r>
            <w:r w:rsidR="00772C89" w:rsidRPr="004E014D">
              <w:rPr>
                <w:rFonts w:cs="Arial"/>
                <w:b/>
                <w:sz w:val="24"/>
                <w:szCs w:val="24"/>
              </w:rPr>
              <w:t xml:space="preserve"> o VZ</w:t>
            </w:r>
          </w:p>
          <w:p w:rsidR="004D687C" w:rsidRPr="004E014D" w:rsidRDefault="004D687C" w:rsidP="004D687C">
            <w:pPr>
              <w:spacing w:line="280" w:lineRule="atLeast"/>
              <w:rPr>
                <w:rFonts w:cs="Arial"/>
                <w:b/>
                <w:sz w:val="24"/>
                <w:szCs w:val="24"/>
              </w:rPr>
            </w:pPr>
          </w:p>
          <w:p w:rsidR="004D687C" w:rsidRPr="004E014D" w:rsidRDefault="004D687C" w:rsidP="004D687C">
            <w:pPr>
              <w:spacing w:line="280" w:lineRule="atLeast"/>
              <w:rPr>
                <w:rFonts w:cs="Arial"/>
                <w:b/>
                <w:sz w:val="24"/>
                <w:szCs w:val="24"/>
              </w:rPr>
            </w:pPr>
          </w:p>
          <w:p w:rsidR="004D687C" w:rsidRPr="004E014D" w:rsidRDefault="004D687C" w:rsidP="004D687C">
            <w:pPr>
              <w:spacing w:line="28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0B" w:rsidRPr="004E014D" w:rsidRDefault="00C7520B">
            <w:pPr>
              <w:spacing w:line="280" w:lineRule="atLeast"/>
              <w:rPr>
                <w:rFonts w:cs="Arial"/>
                <w:sz w:val="24"/>
                <w:szCs w:val="24"/>
              </w:rPr>
            </w:pPr>
          </w:p>
        </w:tc>
      </w:tr>
    </w:tbl>
    <w:p w:rsidR="00C7520B" w:rsidRPr="004E014D" w:rsidRDefault="00C7520B" w:rsidP="00C91255">
      <w:pPr>
        <w:rPr>
          <w:rFonts w:cs="Arial"/>
          <w:b/>
          <w:sz w:val="24"/>
          <w:szCs w:val="24"/>
        </w:rPr>
      </w:pPr>
    </w:p>
    <w:sectPr w:rsidR="00C7520B" w:rsidRPr="004E014D" w:rsidSect="00EA093F">
      <w:headerReference w:type="default" r:id="rId9"/>
      <w:footerReference w:type="even" r:id="rId10"/>
      <w:pgSz w:w="11906" w:h="16838"/>
      <w:pgMar w:top="1809" w:right="1106" w:bottom="125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1A" w:rsidRDefault="00986A1A">
      <w:r>
        <w:separator/>
      </w:r>
    </w:p>
  </w:endnote>
  <w:endnote w:type="continuationSeparator" w:id="0">
    <w:p w:rsidR="00986A1A" w:rsidRDefault="0098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C4" w:rsidRDefault="00A05EC4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05EC4" w:rsidRDefault="00A05EC4" w:rsidP="005E37D8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1A" w:rsidRDefault="00986A1A">
      <w:r>
        <w:separator/>
      </w:r>
    </w:p>
  </w:footnote>
  <w:footnote w:type="continuationSeparator" w:id="0">
    <w:p w:rsidR="00986A1A" w:rsidRDefault="00986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C4" w:rsidRDefault="00A05EC4" w:rsidP="00146F99">
    <w:pPr>
      <w:pStyle w:val="Zhlav"/>
      <w:tabs>
        <w:tab w:val="clear" w:pos="4536"/>
        <w:tab w:val="clear" w:pos="9072"/>
        <w:tab w:val="center" w:pos="4860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A91EFC6" wp14:editId="3BA83C72">
          <wp:simplePos x="0" y="0"/>
          <wp:positionH relativeFrom="column">
            <wp:posOffset>31750</wp:posOffset>
          </wp:positionH>
          <wp:positionV relativeFrom="paragraph">
            <wp:posOffset>3175</wp:posOffset>
          </wp:positionV>
          <wp:extent cx="3589020" cy="539750"/>
          <wp:effectExtent l="0" t="0" r="0" b="0"/>
          <wp:wrapTight wrapText="bothSides">
            <wp:wrapPolygon edited="0">
              <wp:start x="0" y="0"/>
              <wp:lineTo x="0" y="20584"/>
              <wp:lineTo x="21439" y="20584"/>
              <wp:lineTo x="2143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UP_black-bi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0" t="2960" b="1707"/>
                  <a:stretch/>
                </pic:blipFill>
                <pic:spPr bwMode="auto">
                  <a:xfrm>
                    <a:off x="0" y="0"/>
                    <a:ext cx="3589020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A97F4E"/>
    <w:multiLevelType w:val="hybridMultilevel"/>
    <w:tmpl w:val="D5ACAFB2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576EA9"/>
    <w:multiLevelType w:val="hybridMultilevel"/>
    <w:tmpl w:val="5EA09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">
    <w:nsid w:val="0BEE61AF"/>
    <w:multiLevelType w:val="hybridMultilevel"/>
    <w:tmpl w:val="DBB42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31B9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1">
    <w:nsid w:val="14B816F9"/>
    <w:multiLevelType w:val="hybridMultilevel"/>
    <w:tmpl w:val="C8004E90"/>
    <w:lvl w:ilvl="0" w:tplc="51F0F4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0C0C4A"/>
    <w:multiLevelType w:val="hybridMultilevel"/>
    <w:tmpl w:val="344825A0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>
    <w:nsid w:val="1F4840BD"/>
    <w:multiLevelType w:val="hybridMultilevel"/>
    <w:tmpl w:val="5D945F50"/>
    <w:lvl w:ilvl="0" w:tplc="18DC3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183B9C"/>
    <w:multiLevelType w:val="hybridMultilevel"/>
    <w:tmpl w:val="869CB0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5A5255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DE6B7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516F7A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0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0901E8"/>
    <w:multiLevelType w:val="hybridMultilevel"/>
    <w:tmpl w:val="AAF06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FE3688"/>
    <w:multiLevelType w:val="hybridMultilevel"/>
    <w:tmpl w:val="3612C1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32BC9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4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5">
    <w:nsid w:val="34167D02"/>
    <w:multiLevelType w:val="hybridMultilevel"/>
    <w:tmpl w:val="F3884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7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6F15C02"/>
    <w:multiLevelType w:val="hybridMultilevel"/>
    <w:tmpl w:val="C2664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1">
    <w:nsid w:val="4EB075CD"/>
    <w:multiLevelType w:val="hybridMultilevel"/>
    <w:tmpl w:val="FAF653C8"/>
    <w:lvl w:ilvl="0" w:tplc="B9AEB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D14BF8"/>
    <w:multiLevelType w:val="hybridMultilevel"/>
    <w:tmpl w:val="F1F87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EB22919"/>
    <w:multiLevelType w:val="hybridMultilevel"/>
    <w:tmpl w:val="C97E7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992B4C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7">
    <w:nsid w:val="616D6558"/>
    <w:multiLevelType w:val="hybridMultilevel"/>
    <w:tmpl w:val="75F0E29E"/>
    <w:lvl w:ilvl="0" w:tplc="5A026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A967D2"/>
    <w:multiLevelType w:val="hybridMultilevel"/>
    <w:tmpl w:val="7C600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1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973259F"/>
    <w:multiLevelType w:val="hybridMultilevel"/>
    <w:tmpl w:val="0C4E68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A7D0A1D"/>
    <w:multiLevelType w:val="hybridMultilevel"/>
    <w:tmpl w:val="A8925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AD4FE1"/>
    <w:multiLevelType w:val="hybridMultilevel"/>
    <w:tmpl w:val="7490414E"/>
    <w:lvl w:ilvl="0" w:tplc="2F0A19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EF2120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54119E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4D5517"/>
    <w:multiLevelType w:val="hybridMultilevel"/>
    <w:tmpl w:val="2F4026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E4193B"/>
    <w:multiLevelType w:val="hybridMultilevel"/>
    <w:tmpl w:val="001C8CDE"/>
    <w:lvl w:ilvl="0" w:tplc="A4DC2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E850F12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FDB3E00"/>
    <w:multiLevelType w:val="hybridMultilevel"/>
    <w:tmpl w:val="3B42B59E"/>
    <w:lvl w:ilvl="0" w:tplc="0A580BB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37"/>
  </w:num>
  <w:num w:numId="5">
    <w:abstractNumId w:val="20"/>
  </w:num>
  <w:num w:numId="6">
    <w:abstractNumId w:val="29"/>
  </w:num>
  <w:num w:numId="7">
    <w:abstractNumId w:val="50"/>
  </w:num>
  <w:num w:numId="8">
    <w:abstractNumId w:val="33"/>
  </w:num>
  <w:num w:numId="9">
    <w:abstractNumId w:val="11"/>
  </w:num>
  <w:num w:numId="10">
    <w:abstractNumId w:val="41"/>
  </w:num>
  <w:num w:numId="11">
    <w:abstractNumId w:val="27"/>
  </w:num>
  <w:num w:numId="12">
    <w:abstractNumId w:val="12"/>
  </w:num>
  <w:num w:numId="13">
    <w:abstractNumId w:val="13"/>
  </w:num>
  <w:num w:numId="14">
    <w:abstractNumId w:val="10"/>
  </w:num>
  <w:num w:numId="15">
    <w:abstractNumId w:val="36"/>
  </w:num>
  <w:num w:numId="16">
    <w:abstractNumId w:val="30"/>
  </w:num>
  <w:num w:numId="17">
    <w:abstractNumId w:val="45"/>
  </w:num>
  <w:num w:numId="18">
    <w:abstractNumId w:val="52"/>
  </w:num>
  <w:num w:numId="19">
    <w:abstractNumId w:val="39"/>
  </w:num>
  <w:num w:numId="20">
    <w:abstractNumId w:val="38"/>
  </w:num>
  <w:num w:numId="21">
    <w:abstractNumId w:val="7"/>
  </w:num>
  <w:num w:numId="22">
    <w:abstractNumId w:val="19"/>
  </w:num>
  <w:num w:numId="23">
    <w:abstractNumId w:val="47"/>
  </w:num>
  <w:num w:numId="24">
    <w:abstractNumId w:val="43"/>
  </w:num>
  <w:num w:numId="25">
    <w:abstractNumId w:val="31"/>
  </w:num>
  <w:num w:numId="26">
    <w:abstractNumId w:val="40"/>
  </w:num>
  <w:num w:numId="27">
    <w:abstractNumId w:val="24"/>
  </w:num>
  <w:num w:numId="28">
    <w:abstractNumId w:val="22"/>
  </w:num>
  <w:num w:numId="29">
    <w:abstractNumId w:val="23"/>
  </w:num>
  <w:num w:numId="30">
    <w:abstractNumId w:val="15"/>
  </w:num>
  <w:num w:numId="31">
    <w:abstractNumId w:val="42"/>
  </w:num>
  <w:num w:numId="32">
    <w:abstractNumId w:val="51"/>
  </w:num>
  <w:num w:numId="33">
    <w:abstractNumId w:val="17"/>
  </w:num>
  <w:num w:numId="34">
    <w:abstractNumId w:val="16"/>
  </w:num>
  <w:num w:numId="35">
    <w:abstractNumId w:val="46"/>
  </w:num>
  <w:num w:numId="36">
    <w:abstractNumId w:val="35"/>
  </w:num>
  <w:num w:numId="37">
    <w:abstractNumId w:val="9"/>
  </w:num>
  <w:num w:numId="38">
    <w:abstractNumId w:val="8"/>
  </w:num>
  <w:num w:numId="39">
    <w:abstractNumId w:val="6"/>
  </w:num>
  <w:num w:numId="40">
    <w:abstractNumId w:val="25"/>
  </w:num>
  <w:num w:numId="41">
    <w:abstractNumId w:val="28"/>
  </w:num>
  <w:num w:numId="42">
    <w:abstractNumId w:val="32"/>
  </w:num>
  <w:num w:numId="43">
    <w:abstractNumId w:val="44"/>
  </w:num>
  <w:num w:numId="44">
    <w:abstractNumId w:val="21"/>
  </w:num>
  <w:num w:numId="45">
    <w:abstractNumId w:val="49"/>
  </w:num>
  <w:num w:numId="46">
    <w:abstractNumId w:val="14"/>
  </w:num>
  <w:num w:numId="47">
    <w:abstractNumId w:val="48"/>
  </w:num>
  <w:num w:numId="48">
    <w:abstractNumId w:val="18"/>
  </w:num>
  <w:num w:numId="49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A3"/>
    <w:rsid w:val="00017443"/>
    <w:rsid w:val="00017717"/>
    <w:rsid w:val="00023C35"/>
    <w:rsid w:val="0005426D"/>
    <w:rsid w:val="00061978"/>
    <w:rsid w:val="00073023"/>
    <w:rsid w:val="000B0A45"/>
    <w:rsid w:val="000B0B75"/>
    <w:rsid w:val="000E1C88"/>
    <w:rsid w:val="000E7B3B"/>
    <w:rsid w:val="001032E1"/>
    <w:rsid w:val="001045C2"/>
    <w:rsid w:val="00120B5B"/>
    <w:rsid w:val="00124BA3"/>
    <w:rsid w:val="00146F99"/>
    <w:rsid w:val="00190DEC"/>
    <w:rsid w:val="001A5708"/>
    <w:rsid w:val="001C07B6"/>
    <w:rsid w:val="001C5396"/>
    <w:rsid w:val="002626E4"/>
    <w:rsid w:val="002964D9"/>
    <w:rsid w:val="002C0730"/>
    <w:rsid w:val="003B00F8"/>
    <w:rsid w:val="003F1FEE"/>
    <w:rsid w:val="0044426F"/>
    <w:rsid w:val="00471E41"/>
    <w:rsid w:val="00477F61"/>
    <w:rsid w:val="004A27BD"/>
    <w:rsid w:val="004A3D65"/>
    <w:rsid w:val="004C2D9D"/>
    <w:rsid w:val="004D687C"/>
    <w:rsid w:val="004E014D"/>
    <w:rsid w:val="004E7A50"/>
    <w:rsid w:val="00503C72"/>
    <w:rsid w:val="005348C7"/>
    <w:rsid w:val="005424B4"/>
    <w:rsid w:val="0055111D"/>
    <w:rsid w:val="0057739F"/>
    <w:rsid w:val="005809E9"/>
    <w:rsid w:val="005932E3"/>
    <w:rsid w:val="005B1276"/>
    <w:rsid w:val="005C6AFA"/>
    <w:rsid w:val="005E0853"/>
    <w:rsid w:val="005E25C2"/>
    <w:rsid w:val="005E37D8"/>
    <w:rsid w:val="005E6207"/>
    <w:rsid w:val="00612DDD"/>
    <w:rsid w:val="00614EF8"/>
    <w:rsid w:val="00621E21"/>
    <w:rsid w:val="006226D3"/>
    <w:rsid w:val="0062317A"/>
    <w:rsid w:val="006325E7"/>
    <w:rsid w:val="006378EE"/>
    <w:rsid w:val="00656900"/>
    <w:rsid w:val="00683D3B"/>
    <w:rsid w:val="006D0D89"/>
    <w:rsid w:val="006D35E6"/>
    <w:rsid w:val="006D6746"/>
    <w:rsid w:val="00713C4A"/>
    <w:rsid w:val="00722C55"/>
    <w:rsid w:val="00723D79"/>
    <w:rsid w:val="00755E84"/>
    <w:rsid w:val="00772C89"/>
    <w:rsid w:val="007C3E43"/>
    <w:rsid w:val="00827937"/>
    <w:rsid w:val="00877D94"/>
    <w:rsid w:val="0089651E"/>
    <w:rsid w:val="008C418F"/>
    <w:rsid w:val="008E77F6"/>
    <w:rsid w:val="00900CB5"/>
    <w:rsid w:val="00901279"/>
    <w:rsid w:val="009437FA"/>
    <w:rsid w:val="00944AA2"/>
    <w:rsid w:val="0096693A"/>
    <w:rsid w:val="00970D64"/>
    <w:rsid w:val="00986A1A"/>
    <w:rsid w:val="00995AA3"/>
    <w:rsid w:val="009E4EBE"/>
    <w:rsid w:val="00A05EC4"/>
    <w:rsid w:val="00A31577"/>
    <w:rsid w:val="00A44E8C"/>
    <w:rsid w:val="00A50E26"/>
    <w:rsid w:val="00A6193C"/>
    <w:rsid w:val="00A63580"/>
    <w:rsid w:val="00AB5045"/>
    <w:rsid w:val="00B04D15"/>
    <w:rsid w:val="00B10E4A"/>
    <w:rsid w:val="00B23766"/>
    <w:rsid w:val="00B2473A"/>
    <w:rsid w:val="00B50434"/>
    <w:rsid w:val="00B51CD2"/>
    <w:rsid w:val="00BA436D"/>
    <w:rsid w:val="00BC56F2"/>
    <w:rsid w:val="00C1296E"/>
    <w:rsid w:val="00C7520B"/>
    <w:rsid w:val="00C91255"/>
    <w:rsid w:val="00CA0491"/>
    <w:rsid w:val="00CD2E09"/>
    <w:rsid w:val="00CF1FD3"/>
    <w:rsid w:val="00D900A1"/>
    <w:rsid w:val="00D94C29"/>
    <w:rsid w:val="00D965CE"/>
    <w:rsid w:val="00DB29B7"/>
    <w:rsid w:val="00DD1215"/>
    <w:rsid w:val="00DE0BD7"/>
    <w:rsid w:val="00E171AB"/>
    <w:rsid w:val="00E17450"/>
    <w:rsid w:val="00E70D8D"/>
    <w:rsid w:val="00E77EB8"/>
    <w:rsid w:val="00E811C5"/>
    <w:rsid w:val="00EA093F"/>
    <w:rsid w:val="00EE3B26"/>
    <w:rsid w:val="00F008E3"/>
    <w:rsid w:val="00F315DC"/>
    <w:rsid w:val="00F72271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CCCC7-216A-4340-B3D3-2FCACD3EE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Jitka (PB)</dc:creator>
  <cp:lastModifiedBy>Holečková Petra Ing. (UPE-KRP)</cp:lastModifiedBy>
  <cp:revision>8</cp:revision>
  <cp:lastPrinted>2018-11-01T07:33:00Z</cp:lastPrinted>
  <dcterms:created xsi:type="dcterms:W3CDTF">2019-03-18T11:03:00Z</dcterms:created>
  <dcterms:modified xsi:type="dcterms:W3CDTF">2019-09-02T07:01:00Z</dcterms:modified>
</cp:coreProperties>
</file>